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7D71EDBE" w:rsidR="007F19D6" w:rsidRPr="00B82E66" w:rsidRDefault="005B0B1D" w:rsidP="007F19D6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 w:rsidR="000938A5">
        <w:rPr>
          <w:rFonts w:ascii="Arial Narrow" w:hAnsi="Arial Narrow" w:cs="Arial"/>
          <w:b/>
          <w:bCs/>
          <w:sz w:val="22"/>
          <w:szCs w:val="22"/>
        </w:rPr>
        <w:t>:</w:t>
      </w:r>
      <w:r w:rsidR="00D43A0F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43A0F">
        <w:rPr>
          <w:rFonts w:ascii="Arial Narrow" w:hAnsi="Arial Narrow" w:cstheme="minorHAnsi"/>
          <w:sz w:val="22"/>
          <w:szCs w:val="22"/>
        </w:rPr>
        <w:t>BGO-BGN.25.244.2024</w:t>
      </w:r>
    </w:p>
    <w:p w14:paraId="36DE70D8" w14:textId="77777777" w:rsidR="007F19D6" w:rsidRPr="00B82E66" w:rsidRDefault="007F19D6" w:rsidP="007F19D6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E33F03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5B0B1D" w:rsidP="00901D10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5B0B1D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5B0B1D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6C42D905" w14:textId="77777777" w:rsidR="007F19D6" w:rsidRPr="00B82E66" w:rsidRDefault="005B0B1D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5B0B1D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3B23D3CD" w14:textId="77777777" w:rsidR="007F19D6" w:rsidRPr="00B82E66" w:rsidRDefault="005B0B1D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68814586" w14:textId="77777777" w:rsidR="007F19D6" w:rsidRPr="00B82E66" w:rsidRDefault="005B0B1D" w:rsidP="007F19D6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6C00EB36" w14:textId="1B224B05" w:rsidR="007F19D6" w:rsidRPr="00B82E66" w:rsidRDefault="005B0B1D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D43A0F">
        <w:rPr>
          <w:rFonts w:ascii="Arial Narrow" w:eastAsiaTheme="minorHAnsi" w:hAnsi="Arial Narrow" w:cs="Arial"/>
          <w:sz w:val="22"/>
          <w:szCs w:val="22"/>
          <w:lang w:eastAsia="en-US"/>
        </w:rPr>
        <w:t>„R</w:t>
      </w:r>
      <w:r w:rsidR="00D43A0F" w:rsidRPr="00BE6BA6">
        <w:rPr>
          <w:rFonts w:ascii="Arial Narrow" w:eastAsiaTheme="minorHAnsi" w:hAnsi="Arial Narrow" w:cs="Arial"/>
          <w:sz w:val="22"/>
          <w:szCs w:val="22"/>
          <w:lang w:eastAsia="en-US"/>
        </w:rPr>
        <w:t>emon</w:t>
      </w:r>
      <w:r w:rsidR="00D43A0F">
        <w:rPr>
          <w:rFonts w:ascii="Arial Narrow" w:eastAsiaTheme="minorHAnsi" w:hAnsi="Arial Narrow" w:cs="Arial"/>
          <w:sz w:val="22"/>
          <w:szCs w:val="22"/>
          <w:lang w:eastAsia="en-US"/>
        </w:rPr>
        <w:t>t</w:t>
      </w:r>
      <w:r w:rsidR="00D43A0F" w:rsidRPr="00BE6BA6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pomieszczenia nr 2019 w budynku B Najwyższej Izby Kontroli w Warszawie przy ulicy Krzywickiego 9</w:t>
      </w:r>
      <w:r w:rsidR="00D43A0F">
        <w:rPr>
          <w:rFonts w:ascii="Arial Narrow" w:eastAsiaTheme="minorHAnsi" w:hAnsi="Arial Narrow" w:cs="Arial"/>
          <w:sz w:val="22"/>
          <w:szCs w:val="22"/>
          <w:lang w:eastAsia="en-US"/>
        </w:rPr>
        <w:t>”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60915DF7" w14:textId="77777777" w:rsidR="007F19D6" w:rsidRDefault="005B0B1D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43CEBA0D" w14:textId="77777777" w:rsidR="007F19D6" w:rsidRPr="00761156" w:rsidRDefault="005B0B1D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5B0B1D" w:rsidP="007F19D6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4480AB14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17300140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</w:t>
      </w:r>
    </w:p>
    <w:p w14:paraId="27ACA5B4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</w:t>
      </w:r>
      <w:r w:rsidRPr="00B82E66">
        <w:rPr>
          <w:rFonts w:ascii="Arial Narrow" w:hAnsi="Arial Narrow"/>
          <w:sz w:val="22"/>
          <w:szCs w:val="22"/>
        </w:rPr>
        <w:t>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1CD75CC3" w14:textId="77777777" w:rsidR="007F19D6" w:rsidRDefault="005B0B1D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5B0B1D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</w:t>
      </w:r>
    </w:p>
    <w:p w14:paraId="3468453E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</w:t>
      </w:r>
      <w:r w:rsidRPr="00B82E66">
        <w:rPr>
          <w:rFonts w:ascii="Arial Narrow" w:hAnsi="Arial Narrow"/>
          <w:sz w:val="22"/>
          <w:szCs w:val="22"/>
        </w:rPr>
        <w:t>........................</w:t>
      </w:r>
    </w:p>
    <w:p w14:paraId="5308B39A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3E9D9A68" w14:textId="77777777" w:rsidR="007F19D6" w:rsidRPr="00B82E66" w:rsidRDefault="005B0B1D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</w:t>
      </w:r>
      <w:r w:rsidRPr="00B82E66">
        <w:rPr>
          <w:rFonts w:ascii="Arial Narrow" w:hAnsi="Arial Narrow"/>
          <w:b/>
          <w:sz w:val="22"/>
          <w:szCs w:val="22"/>
        </w:rPr>
        <w:t>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5B0B1D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</w:t>
      </w:r>
      <w:r w:rsidRPr="00B82E66">
        <w:rPr>
          <w:rFonts w:ascii="Arial Narrow" w:hAnsi="Arial Narrow"/>
          <w:sz w:val="22"/>
          <w:szCs w:val="22"/>
        </w:rPr>
        <w:t>...........</w:t>
      </w:r>
    </w:p>
    <w:p w14:paraId="6B46FC25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5B0B1D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</w:t>
      </w:r>
      <w:r w:rsidRPr="00B82E66">
        <w:rPr>
          <w:rFonts w:ascii="Arial Narrow" w:hAnsi="Arial Narrow"/>
          <w:sz w:val="22"/>
          <w:szCs w:val="22"/>
        </w:rPr>
        <w:t>............................</w:t>
      </w:r>
    </w:p>
    <w:p w14:paraId="6D83998D" w14:textId="77777777" w:rsidR="007F19D6" w:rsidRDefault="005B0B1D" w:rsidP="007F19D6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5B0B1D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ne)</w:t>
      </w:r>
    </w:p>
    <w:p w14:paraId="513016AC" w14:textId="77777777" w:rsidR="007F19D6" w:rsidRDefault="005B0B1D" w:rsidP="007F19D6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5B0B1D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5B0B1D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5B0B1D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>……………….. zł netto + …..….. zł podatku VAT, tj</w:t>
      </w:r>
      <w:r>
        <w:rPr>
          <w:rFonts w:ascii="Arial Narrow" w:hAnsi="Arial Narrow" w:cs="Times New Roman"/>
          <w:sz w:val="22"/>
          <w:szCs w:val="22"/>
        </w:rPr>
        <w:t xml:space="preserve">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5B0B1D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</w:t>
      </w:r>
      <w:r w:rsidRPr="00B82E66">
        <w:rPr>
          <w:rFonts w:ascii="Arial Narrow" w:hAnsi="Arial Narrow"/>
          <w:sz w:val="22"/>
          <w:szCs w:val="22"/>
        </w:rPr>
        <w:t xml:space="preserve">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77777777" w:rsidR="007F19D6" w:rsidRPr="00B82E66" w:rsidRDefault="005B0B1D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</w:t>
      </w:r>
      <w:r>
        <w:rPr>
          <w:rFonts w:ascii="Arial Narrow" w:hAnsi="Arial Narrow"/>
          <w:sz w:val="22"/>
          <w:szCs w:val="22"/>
        </w:rPr>
        <w:t>/wykonania zlecenia zamówienia</w:t>
      </w:r>
      <w:r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5B0B1D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5B0B1D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5B0B1D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77777777" w:rsidR="007F19D6" w:rsidRPr="00B82E66" w:rsidRDefault="005B0B1D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>r .....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i zobowiązujemy się, w przypadku uznania naszej oferty</w:t>
      </w:r>
      <w:r w:rsidRPr="00B82E66">
        <w:rPr>
          <w:rFonts w:ascii="Arial Narrow" w:hAnsi="Arial Narrow" w:cs="Times New Roman"/>
          <w:sz w:val="22"/>
          <w:szCs w:val="22"/>
        </w:rPr>
        <w:t xml:space="preserve">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5B0B1D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5B0B1D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</w:t>
      </w:r>
      <w:r w:rsidRPr="00F57569">
        <w:rPr>
          <w:rFonts w:ascii="Arial Narrow" w:hAnsi="Arial Narrow" w:cs="Times New Roman"/>
          <w:sz w:val="22"/>
          <w:szCs w:val="22"/>
        </w:rPr>
        <w:t xml:space="preserve"> 1497, ze zm.).</w:t>
      </w:r>
    </w:p>
    <w:p w14:paraId="4ECB4C5B" w14:textId="77777777" w:rsidR="007F19D6" w:rsidRDefault="005B0B1D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</w:t>
      </w:r>
      <w:r w:rsidRPr="00652200">
        <w:rPr>
          <w:rFonts w:ascii="Arial Narrow" w:hAnsi="Arial Narrow" w:cs="Arial"/>
          <w:sz w:val="22"/>
        </w:rPr>
        <w:t>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2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5B0B1D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</w:t>
      </w:r>
      <w:r w:rsidRPr="00B82E66">
        <w:rPr>
          <w:rFonts w:ascii="Arial Narrow" w:hAnsi="Arial Narrow" w:cs="Times New Roman"/>
          <w:sz w:val="22"/>
          <w:szCs w:val="22"/>
        </w:rPr>
        <w:t>pujący adres:</w:t>
      </w:r>
    </w:p>
    <w:p w14:paraId="09A94FF9" w14:textId="77777777" w:rsidR="007F19D6" w:rsidRPr="00B82E66" w:rsidRDefault="005B0B1D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5B0B1D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5B0B1D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5B0B1D" w:rsidP="007F19D6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0BF07ACE" w14:textId="77777777" w:rsidR="007F19D6" w:rsidRDefault="005B0B1D" w:rsidP="007F19D6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 xml:space="preserve">data </w:t>
      </w:r>
      <w:r w:rsidRPr="00B82E66">
        <w:rPr>
          <w:rFonts w:ascii="Arial Narrow" w:hAnsi="Arial Narrow" w:cs="Tahoma"/>
          <w:sz w:val="22"/>
          <w:szCs w:val="22"/>
        </w:rPr>
        <w:t>.......................................... 20.... r.</w:t>
      </w:r>
    </w:p>
    <w:p w14:paraId="23A3E237" w14:textId="77777777" w:rsidR="007F19D6" w:rsidRPr="00CE1C1F" w:rsidRDefault="005B0B1D" w:rsidP="007F19D6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5B0B1D" w:rsidP="007F19D6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ascii="Arial Narrow" w:hAnsi="Arial Narrow" w:cs="Tahoma"/>
          <w:sz w:val="22"/>
          <w:szCs w:val="22"/>
        </w:rPr>
      </w:pPr>
    </w:p>
    <w:p w14:paraId="24566B7D" w14:textId="77777777" w:rsidR="007F19D6" w:rsidRPr="00761156" w:rsidRDefault="005B0B1D" w:rsidP="007F19D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53A4B" w14:textId="77777777" w:rsidR="00000000" w:rsidRDefault="005B0B1D">
      <w:r>
        <w:separator/>
      </w:r>
    </w:p>
  </w:endnote>
  <w:endnote w:type="continuationSeparator" w:id="0">
    <w:p w14:paraId="29BDB2A7" w14:textId="77777777" w:rsidR="00000000" w:rsidRDefault="005B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5B0B1D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6F94" w14:textId="77777777" w:rsidR="00B62C35" w:rsidRDefault="005B0B1D" w:rsidP="00A106F6">
      <w:r>
        <w:separator/>
      </w:r>
    </w:p>
  </w:footnote>
  <w:footnote w:type="continuationSeparator" w:id="0">
    <w:p w14:paraId="1905BDED" w14:textId="77777777" w:rsidR="00B62C35" w:rsidRDefault="005B0B1D" w:rsidP="00A106F6">
      <w:r>
        <w:continuationSeparator/>
      </w:r>
    </w:p>
  </w:footnote>
  <w:footnote w:id="1">
    <w:p w14:paraId="37A04FBC" w14:textId="77777777" w:rsidR="007F19D6" w:rsidRPr="00C5511E" w:rsidRDefault="005B0B1D" w:rsidP="007F19D6">
      <w:pPr>
        <w:pStyle w:val="Tekstprzypisudolnego"/>
        <w:rPr>
          <w:rFonts w:ascii="Arial Narrow" w:hAnsi="Arial Narrow"/>
        </w:rPr>
      </w:pPr>
      <w:r w:rsidRPr="0075158F">
        <w:rPr>
          <w:rStyle w:val="Odwoanieprzypisudolnego"/>
        </w:rPr>
        <w:footnoteRef/>
      </w:r>
      <w:r w:rsidRPr="0075158F">
        <w:t xml:space="preserve"> </w:t>
      </w:r>
      <w:r w:rsidRPr="0075158F">
        <w:rPr>
          <w:rFonts w:ascii="Arial Narrow" w:hAnsi="Arial Narrow"/>
        </w:rPr>
        <w:t>Niepotrzebne usunąć.</w:t>
      </w:r>
    </w:p>
  </w:footnote>
  <w:footnote w:id="2">
    <w:p w14:paraId="1C1FAE20" w14:textId="77777777" w:rsidR="007F19D6" w:rsidRDefault="005B0B1D" w:rsidP="007F19D6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</w:t>
      </w:r>
      <w:r w:rsidRPr="00AC3922">
        <w:rPr>
          <w:rFonts w:ascii="Arial Narrow" w:hAnsi="Arial Narrow"/>
        </w:rPr>
        <w:t xml:space="preserve">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5B0B1D" w:rsidP="007F19D6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43AEB550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345072C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E146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C217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08FF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34ED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9849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F0E5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C2AB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2482D8C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73F60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F4A9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9E7A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602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0218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2DB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2E6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EAE1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C9569A80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933A9976" w:tentative="1">
      <w:start w:val="1"/>
      <w:numFmt w:val="lowerLetter"/>
      <w:lvlText w:val="%2."/>
      <w:lvlJc w:val="left"/>
      <w:pPr>
        <w:ind w:left="1380" w:hanging="360"/>
      </w:pPr>
    </w:lvl>
    <w:lvl w:ilvl="2" w:tplc="CC16058E" w:tentative="1">
      <w:start w:val="1"/>
      <w:numFmt w:val="lowerRoman"/>
      <w:lvlText w:val="%3."/>
      <w:lvlJc w:val="right"/>
      <w:pPr>
        <w:ind w:left="2100" w:hanging="180"/>
      </w:pPr>
    </w:lvl>
    <w:lvl w:ilvl="3" w:tplc="996093C0" w:tentative="1">
      <w:start w:val="1"/>
      <w:numFmt w:val="decimal"/>
      <w:lvlText w:val="%4."/>
      <w:lvlJc w:val="left"/>
      <w:pPr>
        <w:ind w:left="2820" w:hanging="360"/>
      </w:pPr>
    </w:lvl>
    <w:lvl w:ilvl="4" w:tplc="BD9CBC0C" w:tentative="1">
      <w:start w:val="1"/>
      <w:numFmt w:val="lowerLetter"/>
      <w:lvlText w:val="%5."/>
      <w:lvlJc w:val="left"/>
      <w:pPr>
        <w:ind w:left="3540" w:hanging="360"/>
      </w:pPr>
    </w:lvl>
    <w:lvl w:ilvl="5" w:tplc="CF4E9A76" w:tentative="1">
      <w:start w:val="1"/>
      <w:numFmt w:val="lowerRoman"/>
      <w:lvlText w:val="%6."/>
      <w:lvlJc w:val="right"/>
      <w:pPr>
        <w:ind w:left="4260" w:hanging="180"/>
      </w:pPr>
    </w:lvl>
    <w:lvl w:ilvl="6" w:tplc="2B04BDEA" w:tentative="1">
      <w:start w:val="1"/>
      <w:numFmt w:val="decimal"/>
      <w:lvlText w:val="%7."/>
      <w:lvlJc w:val="left"/>
      <w:pPr>
        <w:ind w:left="4980" w:hanging="360"/>
      </w:pPr>
    </w:lvl>
    <w:lvl w:ilvl="7" w:tplc="2F040230" w:tentative="1">
      <w:start w:val="1"/>
      <w:numFmt w:val="lowerLetter"/>
      <w:lvlText w:val="%8."/>
      <w:lvlJc w:val="left"/>
      <w:pPr>
        <w:ind w:left="5700" w:hanging="360"/>
      </w:pPr>
    </w:lvl>
    <w:lvl w:ilvl="8" w:tplc="2FE242D4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7D3CEB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A45A87B2" w:tentative="1">
      <w:start w:val="1"/>
      <w:numFmt w:val="lowerLetter"/>
      <w:lvlText w:val="%2."/>
      <w:lvlJc w:val="left"/>
      <w:pPr>
        <w:ind w:left="1222" w:hanging="360"/>
      </w:pPr>
    </w:lvl>
    <w:lvl w:ilvl="2" w:tplc="46C4648C" w:tentative="1">
      <w:start w:val="1"/>
      <w:numFmt w:val="lowerRoman"/>
      <w:lvlText w:val="%3."/>
      <w:lvlJc w:val="right"/>
      <w:pPr>
        <w:ind w:left="1942" w:hanging="180"/>
      </w:pPr>
    </w:lvl>
    <w:lvl w:ilvl="3" w:tplc="D2909340" w:tentative="1">
      <w:start w:val="1"/>
      <w:numFmt w:val="decimal"/>
      <w:lvlText w:val="%4."/>
      <w:lvlJc w:val="left"/>
      <w:pPr>
        <w:ind w:left="2662" w:hanging="360"/>
      </w:pPr>
    </w:lvl>
    <w:lvl w:ilvl="4" w:tplc="99DAB354" w:tentative="1">
      <w:start w:val="1"/>
      <w:numFmt w:val="lowerLetter"/>
      <w:lvlText w:val="%5."/>
      <w:lvlJc w:val="left"/>
      <w:pPr>
        <w:ind w:left="3382" w:hanging="360"/>
      </w:pPr>
    </w:lvl>
    <w:lvl w:ilvl="5" w:tplc="0BE82908" w:tentative="1">
      <w:start w:val="1"/>
      <w:numFmt w:val="lowerRoman"/>
      <w:lvlText w:val="%6."/>
      <w:lvlJc w:val="right"/>
      <w:pPr>
        <w:ind w:left="4102" w:hanging="180"/>
      </w:pPr>
    </w:lvl>
    <w:lvl w:ilvl="6" w:tplc="A3E64B16" w:tentative="1">
      <w:start w:val="1"/>
      <w:numFmt w:val="decimal"/>
      <w:lvlText w:val="%7."/>
      <w:lvlJc w:val="left"/>
      <w:pPr>
        <w:ind w:left="4822" w:hanging="360"/>
      </w:pPr>
    </w:lvl>
    <w:lvl w:ilvl="7" w:tplc="019E8486" w:tentative="1">
      <w:start w:val="1"/>
      <w:numFmt w:val="lowerLetter"/>
      <w:lvlText w:val="%8."/>
      <w:lvlJc w:val="left"/>
      <w:pPr>
        <w:ind w:left="5542" w:hanging="360"/>
      </w:pPr>
    </w:lvl>
    <w:lvl w:ilvl="8" w:tplc="889AE89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87625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864C54" w:tentative="1">
      <w:start w:val="1"/>
      <w:numFmt w:val="lowerLetter"/>
      <w:lvlText w:val="%2."/>
      <w:lvlJc w:val="left"/>
      <w:pPr>
        <w:ind w:left="1440" w:hanging="360"/>
      </w:pPr>
    </w:lvl>
    <w:lvl w:ilvl="2" w:tplc="98A6980C" w:tentative="1">
      <w:start w:val="1"/>
      <w:numFmt w:val="lowerRoman"/>
      <w:lvlText w:val="%3."/>
      <w:lvlJc w:val="right"/>
      <w:pPr>
        <w:ind w:left="2160" w:hanging="180"/>
      </w:pPr>
    </w:lvl>
    <w:lvl w:ilvl="3" w:tplc="B05EA416" w:tentative="1">
      <w:start w:val="1"/>
      <w:numFmt w:val="decimal"/>
      <w:lvlText w:val="%4."/>
      <w:lvlJc w:val="left"/>
      <w:pPr>
        <w:ind w:left="2880" w:hanging="360"/>
      </w:pPr>
    </w:lvl>
    <w:lvl w:ilvl="4" w:tplc="7A4294CC" w:tentative="1">
      <w:start w:val="1"/>
      <w:numFmt w:val="lowerLetter"/>
      <w:lvlText w:val="%5."/>
      <w:lvlJc w:val="left"/>
      <w:pPr>
        <w:ind w:left="3600" w:hanging="360"/>
      </w:pPr>
    </w:lvl>
    <w:lvl w:ilvl="5" w:tplc="E918FAE4" w:tentative="1">
      <w:start w:val="1"/>
      <w:numFmt w:val="lowerRoman"/>
      <w:lvlText w:val="%6."/>
      <w:lvlJc w:val="right"/>
      <w:pPr>
        <w:ind w:left="4320" w:hanging="180"/>
      </w:pPr>
    </w:lvl>
    <w:lvl w:ilvl="6" w:tplc="A364C766" w:tentative="1">
      <w:start w:val="1"/>
      <w:numFmt w:val="decimal"/>
      <w:lvlText w:val="%7."/>
      <w:lvlJc w:val="left"/>
      <w:pPr>
        <w:ind w:left="5040" w:hanging="360"/>
      </w:pPr>
    </w:lvl>
    <w:lvl w:ilvl="7" w:tplc="0746624E" w:tentative="1">
      <w:start w:val="1"/>
      <w:numFmt w:val="lowerLetter"/>
      <w:lvlText w:val="%8."/>
      <w:lvlJc w:val="left"/>
      <w:pPr>
        <w:ind w:left="5760" w:hanging="360"/>
      </w:pPr>
    </w:lvl>
    <w:lvl w:ilvl="8" w:tplc="A4A0FB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4B9E4F68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B82E56C2">
      <w:start w:val="1"/>
      <w:numFmt w:val="lowerLetter"/>
      <w:lvlText w:val="%2."/>
      <w:lvlJc w:val="left"/>
      <w:pPr>
        <w:ind w:left="1440" w:hanging="360"/>
      </w:pPr>
    </w:lvl>
    <w:lvl w:ilvl="2" w:tplc="AFFE14B0">
      <w:start w:val="1"/>
      <w:numFmt w:val="lowerRoman"/>
      <w:lvlText w:val="%3."/>
      <w:lvlJc w:val="right"/>
      <w:pPr>
        <w:ind w:left="2160" w:hanging="180"/>
      </w:pPr>
    </w:lvl>
    <w:lvl w:ilvl="3" w:tplc="E5BA9A8E">
      <w:start w:val="1"/>
      <w:numFmt w:val="decimal"/>
      <w:lvlText w:val="%4."/>
      <w:lvlJc w:val="left"/>
      <w:pPr>
        <w:ind w:left="2880" w:hanging="360"/>
      </w:pPr>
    </w:lvl>
    <w:lvl w:ilvl="4" w:tplc="AA2039A0" w:tentative="1">
      <w:start w:val="1"/>
      <w:numFmt w:val="lowerLetter"/>
      <w:lvlText w:val="%5."/>
      <w:lvlJc w:val="left"/>
      <w:pPr>
        <w:ind w:left="3600" w:hanging="360"/>
      </w:pPr>
    </w:lvl>
    <w:lvl w:ilvl="5" w:tplc="F99A34BC" w:tentative="1">
      <w:start w:val="1"/>
      <w:numFmt w:val="lowerRoman"/>
      <w:lvlText w:val="%6."/>
      <w:lvlJc w:val="right"/>
      <w:pPr>
        <w:ind w:left="4320" w:hanging="180"/>
      </w:pPr>
    </w:lvl>
    <w:lvl w:ilvl="6" w:tplc="9872F686" w:tentative="1">
      <w:start w:val="1"/>
      <w:numFmt w:val="decimal"/>
      <w:lvlText w:val="%7."/>
      <w:lvlJc w:val="left"/>
      <w:pPr>
        <w:ind w:left="5040" w:hanging="360"/>
      </w:pPr>
    </w:lvl>
    <w:lvl w:ilvl="7" w:tplc="254675DE" w:tentative="1">
      <w:start w:val="1"/>
      <w:numFmt w:val="lowerLetter"/>
      <w:lvlText w:val="%8."/>
      <w:lvlJc w:val="left"/>
      <w:pPr>
        <w:ind w:left="5760" w:hanging="360"/>
      </w:pPr>
    </w:lvl>
    <w:lvl w:ilvl="8" w:tplc="38F810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6FCAFFA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399A2882" w:tentative="1">
      <w:start w:val="1"/>
      <w:numFmt w:val="lowerLetter"/>
      <w:lvlText w:val="%2."/>
      <w:lvlJc w:val="left"/>
      <w:pPr>
        <w:ind w:left="1440" w:hanging="360"/>
      </w:pPr>
    </w:lvl>
    <w:lvl w:ilvl="2" w:tplc="82185EA6" w:tentative="1">
      <w:start w:val="1"/>
      <w:numFmt w:val="lowerRoman"/>
      <w:lvlText w:val="%3."/>
      <w:lvlJc w:val="right"/>
      <w:pPr>
        <w:ind w:left="2160" w:hanging="180"/>
      </w:pPr>
    </w:lvl>
    <w:lvl w:ilvl="3" w:tplc="5A12E084" w:tentative="1">
      <w:start w:val="1"/>
      <w:numFmt w:val="decimal"/>
      <w:lvlText w:val="%4."/>
      <w:lvlJc w:val="left"/>
      <w:pPr>
        <w:ind w:left="2880" w:hanging="360"/>
      </w:pPr>
    </w:lvl>
    <w:lvl w:ilvl="4" w:tplc="E9088F38" w:tentative="1">
      <w:start w:val="1"/>
      <w:numFmt w:val="lowerLetter"/>
      <w:lvlText w:val="%5."/>
      <w:lvlJc w:val="left"/>
      <w:pPr>
        <w:ind w:left="3600" w:hanging="360"/>
      </w:pPr>
    </w:lvl>
    <w:lvl w:ilvl="5" w:tplc="E1E828A8" w:tentative="1">
      <w:start w:val="1"/>
      <w:numFmt w:val="lowerRoman"/>
      <w:lvlText w:val="%6."/>
      <w:lvlJc w:val="right"/>
      <w:pPr>
        <w:ind w:left="4320" w:hanging="180"/>
      </w:pPr>
    </w:lvl>
    <w:lvl w:ilvl="6" w:tplc="2AC09254" w:tentative="1">
      <w:start w:val="1"/>
      <w:numFmt w:val="decimal"/>
      <w:lvlText w:val="%7."/>
      <w:lvlJc w:val="left"/>
      <w:pPr>
        <w:ind w:left="5040" w:hanging="360"/>
      </w:pPr>
    </w:lvl>
    <w:lvl w:ilvl="7" w:tplc="1E2A8930" w:tentative="1">
      <w:start w:val="1"/>
      <w:numFmt w:val="lowerLetter"/>
      <w:lvlText w:val="%8."/>
      <w:lvlJc w:val="left"/>
      <w:pPr>
        <w:ind w:left="5760" w:hanging="360"/>
      </w:pPr>
    </w:lvl>
    <w:lvl w:ilvl="8" w:tplc="7466E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5AA617D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6BE8342" w:tentative="1">
      <w:start w:val="1"/>
      <w:numFmt w:val="lowerLetter"/>
      <w:lvlText w:val="%2."/>
      <w:lvlJc w:val="left"/>
      <w:pPr>
        <w:ind w:left="2073" w:hanging="360"/>
      </w:pPr>
    </w:lvl>
    <w:lvl w:ilvl="2" w:tplc="ED00C166" w:tentative="1">
      <w:start w:val="1"/>
      <w:numFmt w:val="lowerRoman"/>
      <w:lvlText w:val="%3."/>
      <w:lvlJc w:val="right"/>
      <w:pPr>
        <w:ind w:left="2793" w:hanging="180"/>
      </w:pPr>
    </w:lvl>
    <w:lvl w:ilvl="3" w:tplc="F4F4D864" w:tentative="1">
      <w:start w:val="1"/>
      <w:numFmt w:val="decimal"/>
      <w:lvlText w:val="%4."/>
      <w:lvlJc w:val="left"/>
      <w:pPr>
        <w:ind w:left="3513" w:hanging="360"/>
      </w:pPr>
    </w:lvl>
    <w:lvl w:ilvl="4" w:tplc="1C3C7986" w:tentative="1">
      <w:start w:val="1"/>
      <w:numFmt w:val="lowerLetter"/>
      <w:lvlText w:val="%5."/>
      <w:lvlJc w:val="left"/>
      <w:pPr>
        <w:ind w:left="4233" w:hanging="360"/>
      </w:pPr>
    </w:lvl>
    <w:lvl w:ilvl="5" w:tplc="89A61012" w:tentative="1">
      <w:start w:val="1"/>
      <w:numFmt w:val="lowerRoman"/>
      <w:lvlText w:val="%6."/>
      <w:lvlJc w:val="right"/>
      <w:pPr>
        <w:ind w:left="4953" w:hanging="180"/>
      </w:pPr>
    </w:lvl>
    <w:lvl w:ilvl="6" w:tplc="F3824D08" w:tentative="1">
      <w:start w:val="1"/>
      <w:numFmt w:val="decimal"/>
      <w:lvlText w:val="%7."/>
      <w:lvlJc w:val="left"/>
      <w:pPr>
        <w:ind w:left="5673" w:hanging="360"/>
      </w:pPr>
    </w:lvl>
    <w:lvl w:ilvl="7" w:tplc="984C03A0" w:tentative="1">
      <w:start w:val="1"/>
      <w:numFmt w:val="lowerLetter"/>
      <w:lvlText w:val="%8."/>
      <w:lvlJc w:val="left"/>
      <w:pPr>
        <w:ind w:left="6393" w:hanging="360"/>
      </w:pPr>
    </w:lvl>
    <w:lvl w:ilvl="8" w:tplc="714E390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D2FE0E36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8554572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794A95AA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1538837E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7B86602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BBFEB33C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76ECA9AE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1A72F842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9EA488D0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3D78A3D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DEDE6872" w:tentative="1">
      <w:start w:val="1"/>
      <w:numFmt w:val="lowerLetter"/>
      <w:lvlText w:val="%2."/>
      <w:lvlJc w:val="left"/>
      <w:pPr>
        <w:ind w:left="1440" w:hanging="360"/>
      </w:pPr>
    </w:lvl>
    <w:lvl w:ilvl="2" w:tplc="46A6D168" w:tentative="1">
      <w:start w:val="1"/>
      <w:numFmt w:val="lowerRoman"/>
      <w:lvlText w:val="%3."/>
      <w:lvlJc w:val="right"/>
      <w:pPr>
        <w:ind w:left="2160" w:hanging="180"/>
      </w:pPr>
    </w:lvl>
    <w:lvl w:ilvl="3" w:tplc="3E78D076" w:tentative="1">
      <w:start w:val="1"/>
      <w:numFmt w:val="decimal"/>
      <w:lvlText w:val="%4."/>
      <w:lvlJc w:val="left"/>
      <w:pPr>
        <w:ind w:left="2880" w:hanging="360"/>
      </w:pPr>
    </w:lvl>
    <w:lvl w:ilvl="4" w:tplc="E8F0E65A" w:tentative="1">
      <w:start w:val="1"/>
      <w:numFmt w:val="lowerLetter"/>
      <w:lvlText w:val="%5."/>
      <w:lvlJc w:val="left"/>
      <w:pPr>
        <w:ind w:left="3600" w:hanging="360"/>
      </w:pPr>
    </w:lvl>
    <w:lvl w:ilvl="5" w:tplc="ABCE9210" w:tentative="1">
      <w:start w:val="1"/>
      <w:numFmt w:val="lowerRoman"/>
      <w:lvlText w:val="%6."/>
      <w:lvlJc w:val="right"/>
      <w:pPr>
        <w:ind w:left="4320" w:hanging="180"/>
      </w:pPr>
    </w:lvl>
    <w:lvl w:ilvl="6" w:tplc="F588E788" w:tentative="1">
      <w:start w:val="1"/>
      <w:numFmt w:val="decimal"/>
      <w:lvlText w:val="%7."/>
      <w:lvlJc w:val="left"/>
      <w:pPr>
        <w:ind w:left="5040" w:hanging="360"/>
      </w:pPr>
    </w:lvl>
    <w:lvl w:ilvl="7" w:tplc="0FCEC0DA" w:tentative="1">
      <w:start w:val="1"/>
      <w:numFmt w:val="lowerLetter"/>
      <w:lvlText w:val="%8."/>
      <w:lvlJc w:val="left"/>
      <w:pPr>
        <w:ind w:left="5760" w:hanging="360"/>
      </w:pPr>
    </w:lvl>
    <w:lvl w:ilvl="8" w:tplc="FFC4A0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D910E188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CF0307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91504860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83A512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0E6B7F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5B483D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5D0C205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AD61F9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D8CFB80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10A60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DC1B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E83B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56BC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EE5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A0F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7CBE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870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128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46DE17B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3A0F4D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18EE9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32FEE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A7A4C1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869C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4C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8847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0C3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053C0D2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D54C192" w:tentative="1">
      <w:start w:val="1"/>
      <w:numFmt w:val="lowerLetter"/>
      <w:lvlText w:val="%2."/>
      <w:lvlJc w:val="left"/>
      <w:pPr>
        <w:ind w:left="1800" w:hanging="360"/>
      </w:pPr>
    </w:lvl>
    <w:lvl w:ilvl="2" w:tplc="A98CF1F4" w:tentative="1">
      <w:start w:val="1"/>
      <w:numFmt w:val="lowerRoman"/>
      <w:lvlText w:val="%3."/>
      <w:lvlJc w:val="right"/>
      <w:pPr>
        <w:ind w:left="2520" w:hanging="180"/>
      </w:pPr>
    </w:lvl>
    <w:lvl w:ilvl="3" w:tplc="E2BAA6B0" w:tentative="1">
      <w:start w:val="1"/>
      <w:numFmt w:val="decimal"/>
      <w:lvlText w:val="%4."/>
      <w:lvlJc w:val="left"/>
      <w:pPr>
        <w:ind w:left="3240" w:hanging="360"/>
      </w:pPr>
    </w:lvl>
    <w:lvl w:ilvl="4" w:tplc="3BD23662" w:tentative="1">
      <w:start w:val="1"/>
      <w:numFmt w:val="lowerLetter"/>
      <w:lvlText w:val="%5."/>
      <w:lvlJc w:val="left"/>
      <w:pPr>
        <w:ind w:left="3960" w:hanging="360"/>
      </w:pPr>
    </w:lvl>
    <w:lvl w:ilvl="5" w:tplc="BE8EF34A" w:tentative="1">
      <w:start w:val="1"/>
      <w:numFmt w:val="lowerRoman"/>
      <w:lvlText w:val="%6."/>
      <w:lvlJc w:val="right"/>
      <w:pPr>
        <w:ind w:left="4680" w:hanging="180"/>
      </w:pPr>
    </w:lvl>
    <w:lvl w:ilvl="6" w:tplc="28024956" w:tentative="1">
      <w:start w:val="1"/>
      <w:numFmt w:val="decimal"/>
      <w:lvlText w:val="%7."/>
      <w:lvlJc w:val="left"/>
      <w:pPr>
        <w:ind w:left="5400" w:hanging="360"/>
      </w:pPr>
    </w:lvl>
    <w:lvl w:ilvl="7" w:tplc="000E86E6" w:tentative="1">
      <w:start w:val="1"/>
      <w:numFmt w:val="lowerLetter"/>
      <w:lvlText w:val="%8."/>
      <w:lvlJc w:val="left"/>
      <w:pPr>
        <w:ind w:left="6120" w:hanging="360"/>
      </w:pPr>
    </w:lvl>
    <w:lvl w:ilvl="8" w:tplc="A56253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BE320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4A429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ADB459D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108C2D8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CFC80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F2AF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3E65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E8D9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CA43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938A5"/>
    <w:rsid w:val="00093D93"/>
    <w:rsid w:val="000946E7"/>
    <w:rsid w:val="00095179"/>
    <w:rsid w:val="000A3502"/>
    <w:rsid w:val="000A6DCA"/>
    <w:rsid w:val="000B359D"/>
    <w:rsid w:val="000B5266"/>
    <w:rsid w:val="000B61DC"/>
    <w:rsid w:val="000B7885"/>
    <w:rsid w:val="00102C20"/>
    <w:rsid w:val="00113C8B"/>
    <w:rsid w:val="00122DFA"/>
    <w:rsid w:val="00134170"/>
    <w:rsid w:val="00152AC7"/>
    <w:rsid w:val="00153904"/>
    <w:rsid w:val="0016343D"/>
    <w:rsid w:val="001751FB"/>
    <w:rsid w:val="0017646B"/>
    <w:rsid w:val="001A7AF8"/>
    <w:rsid w:val="001B1711"/>
    <w:rsid w:val="001C7A79"/>
    <w:rsid w:val="001E539A"/>
    <w:rsid w:val="001E67BE"/>
    <w:rsid w:val="001F0E12"/>
    <w:rsid w:val="00200F54"/>
    <w:rsid w:val="00203263"/>
    <w:rsid w:val="00226B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02F43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86BA1"/>
    <w:rsid w:val="003A2F7C"/>
    <w:rsid w:val="003A7026"/>
    <w:rsid w:val="003B130C"/>
    <w:rsid w:val="003C6DDA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11419"/>
    <w:rsid w:val="00513F03"/>
    <w:rsid w:val="00524439"/>
    <w:rsid w:val="005551EF"/>
    <w:rsid w:val="00566162"/>
    <w:rsid w:val="00570196"/>
    <w:rsid w:val="0058462D"/>
    <w:rsid w:val="00597B5D"/>
    <w:rsid w:val="005A37C9"/>
    <w:rsid w:val="005A511B"/>
    <w:rsid w:val="005B0B1D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26992"/>
    <w:rsid w:val="00726F40"/>
    <w:rsid w:val="00731357"/>
    <w:rsid w:val="0073472D"/>
    <w:rsid w:val="00736C9F"/>
    <w:rsid w:val="00737907"/>
    <w:rsid w:val="0075158F"/>
    <w:rsid w:val="00753987"/>
    <w:rsid w:val="00761156"/>
    <w:rsid w:val="0076150E"/>
    <w:rsid w:val="00765F98"/>
    <w:rsid w:val="0077217D"/>
    <w:rsid w:val="00787877"/>
    <w:rsid w:val="007956E1"/>
    <w:rsid w:val="007A4CD6"/>
    <w:rsid w:val="007A509D"/>
    <w:rsid w:val="007A5D42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56D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978E6"/>
    <w:rsid w:val="009A56C2"/>
    <w:rsid w:val="009B4D98"/>
    <w:rsid w:val="009B7581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30F94"/>
    <w:rsid w:val="00A556FD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62C35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E6BA6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7E89"/>
    <w:rsid w:val="00C50CFA"/>
    <w:rsid w:val="00C5511E"/>
    <w:rsid w:val="00C63998"/>
    <w:rsid w:val="00C7729B"/>
    <w:rsid w:val="00C82A6A"/>
    <w:rsid w:val="00C93696"/>
    <w:rsid w:val="00C96037"/>
    <w:rsid w:val="00CA7301"/>
    <w:rsid w:val="00CA76A7"/>
    <w:rsid w:val="00CB1845"/>
    <w:rsid w:val="00CC2BA5"/>
    <w:rsid w:val="00CD370C"/>
    <w:rsid w:val="00CD3924"/>
    <w:rsid w:val="00CE1C1F"/>
    <w:rsid w:val="00CE22BA"/>
    <w:rsid w:val="00CE5802"/>
    <w:rsid w:val="00CF6C82"/>
    <w:rsid w:val="00CF7058"/>
    <w:rsid w:val="00D04AFD"/>
    <w:rsid w:val="00D3048A"/>
    <w:rsid w:val="00D35023"/>
    <w:rsid w:val="00D37EC6"/>
    <w:rsid w:val="00D413CF"/>
    <w:rsid w:val="00D43A0F"/>
    <w:rsid w:val="00D46C09"/>
    <w:rsid w:val="00D514E6"/>
    <w:rsid w:val="00D518BD"/>
    <w:rsid w:val="00D5646F"/>
    <w:rsid w:val="00D634D2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3572"/>
    <w:rsid w:val="00DF7562"/>
    <w:rsid w:val="00E108B9"/>
    <w:rsid w:val="00E16D40"/>
    <w:rsid w:val="00E22F69"/>
    <w:rsid w:val="00E33F03"/>
    <w:rsid w:val="00E3559C"/>
    <w:rsid w:val="00E440B6"/>
    <w:rsid w:val="00E47990"/>
    <w:rsid w:val="00E641A0"/>
    <w:rsid w:val="00E66010"/>
    <w:rsid w:val="00E66FDD"/>
    <w:rsid w:val="00E85711"/>
    <w:rsid w:val="00E97A4F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0920"/>
    <w:rsid w:val="00F94559"/>
    <w:rsid w:val="00F97FB1"/>
    <w:rsid w:val="00FA6892"/>
    <w:rsid w:val="00FB10F6"/>
    <w:rsid w:val="00FC5BBA"/>
    <w:rsid w:val="00FD39FB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2016-10-07T08:49:00Z</cp:lastPrinted>
  <dcterms:created xsi:type="dcterms:W3CDTF">2024-10-02T10:23:00Z</dcterms:created>
  <dcterms:modified xsi:type="dcterms:W3CDTF">2024-10-02T10:23:00Z</dcterms:modified>
</cp:coreProperties>
</file>